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164BBE8B" w14:textId="499F6B03" w:rsidR="005541AC" w:rsidRPr="0089020B" w:rsidRDefault="005541AC" w:rsidP="005541AC">
      <w:pPr>
        <w:spacing w:line="276" w:lineRule="auto"/>
        <w:ind w:left="360"/>
        <w:jc w:val="center"/>
        <w:outlineLvl w:val="0"/>
        <w:rPr>
          <w:rFonts w:asciiTheme="minorHAnsi" w:hAnsiTheme="minorHAnsi" w:cstheme="minorHAnsi"/>
          <w:b/>
          <w:i/>
          <w:color w:val="FF0000"/>
        </w:rPr>
      </w:pPr>
      <w:r w:rsidRPr="0089020B">
        <w:rPr>
          <w:rFonts w:asciiTheme="minorHAnsi" w:hAnsiTheme="minorHAnsi" w:cstheme="minorHAnsi"/>
          <w:b/>
          <w:i/>
          <w:color w:val="FF0000"/>
        </w:rPr>
        <w:t xml:space="preserve">„Wykonanie dokumentacji projektowej  oraz wymianę istniejącej linii napowietrznej nn wraz przyłączami nn na terenie Rejonu Energetycznego </w:t>
      </w:r>
      <w:r>
        <w:rPr>
          <w:rFonts w:asciiTheme="minorHAnsi" w:hAnsiTheme="minorHAnsi" w:cstheme="minorHAnsi"/>
          <w:b/>
          <w:i/>
          <w:color w:val="FF0000"/>
        </w:rPr>
        <w:t xml:space="preserve">Tomaszów Mazowiecki </w:t>
      </w:r>
      <w:r w:rsidRPr="0089020B">
        <w:rPr>
          <w:rFonts w:asciiTheme="minorHAnsi" w:hAnsiTheme="minorHAnsi" w:cstheme="minorHAnsi"/>
          <w:b/>
          <w:i/>
          <w:color w:val="FF0000"/>
        </w:rPr>
        <w:t>/</w:t>
      </w:r>
      <w:r>
        <w:rPr>
          <w:rFonts w:asciiTheme="minorHAnsi" w:hAnsiTheme="minorHAnsi" w:cstheme="minorHAnsi"/>
          <w:b/>
          <w:i/>
          <w:color w:val="FF0000"/>
        </w:rPr>
        <w:t xml:space="preserve"> </w:t>
      </w:r>
      <w:r w:rsidRPr="0089020B">
        <w:rPr>
          <w:rFonts w:asciiTheme="minorHAnsi" w:hAnsiTheme="minorHAnsi" w:cstheme="minorHAnsi"/>
          <w:b/>
          <w:i/>
          <w:color w:val="FF0000"/>
        </w:rPr>
        <w:t>(gmin</w:t>
      </w:r>
      <w:r>
        <w:rPr>
          <w:rFonts w:asciiTheme="minorHAnsi" w:hAnsiTheme="minorHAnsi" w:cstheme="minorHAnsi"/>
          <w:b/>
          <w:i/>
          <w:color w:val="FF0000"/>
        </w:rPr>
        <w:t xml:space="preserve">a </w:t>
      </w:r>
      <w:r w:rsidR="00667D5F">
        <w:rPr>
          <w:rFonts w:asciiTheme="minorHAnsi" w:hAnsiTheme="minorHAnsi" w:cstheme="minorHAnsi"/>
          <w:b/>
          <w:i/>
          <w:color w:val="FF0000"/>
        </w:rPr>
        <w:t>Czerniewice</w:t>
      </w:r>
      <w:r w:rsidRPr="0089020B">
        <w:rPr>
          <w:rFonts w:asciiTheme="minorHAnsi" w:hAnsiTheme="minorHAnsi" w:cstheme="minorHAnsi"/>
          <w:b/>
          <w:i/>
          <w:color w:val="FF0000"/>
        </w:rPr>
        <w:t>)”</w:t>
      </w:r>
    </w:p>
    <w:p w14:paraId="72D98581" w14:textId="77777777" w:rsidR="005541AC" w:rsidRDefault="005541AC" w:rsidP="005541AC">
      <w:pPr>
        <w:pStyle w:val="Akapitzlist"/>
        <w:spacing w:line="276" w:lineRule="auto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5C6CEECF" w14:textId="14C2A707" w:rsidR="001172DA" w:rsidRPr="00F763F1" w:rsidRDefault="00667D5F" w:rsidP="005541AC">
      <w:pPr>
        <w:pStyle w:val="Nagwek1"/>
        <w:numPr>
          <w:ilvl w:val="0"/>
          <w:numId w:val="0"/>
        </w:numPr>
        <w:spacing w:before="0" w:after="0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667D5F">
        <w:rPr>
          <w:rFonts w:asciiTheme="minorHAnsi" w:hAnsiTheme="minorHAnsi" w:cstheme="minorHAnsi"/>
          <w:i/>
          <w:color w:val="FF0000"/>
          <w:sz w:val="20"/>
          <w:lang w:val="pl-PL"/>
        </w:rPr>
        <w:t>Wymiana istniejącej linii napowietrznej nn wraz z przyłączami nn ze stacji 15/0,4kV nr. 6-0209 Chociw obw. 2.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64A8BF45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</w:t>
      </w:r>
      <w:r w:rsidR="00667D5F">
        <w:rPr>
          <w:rFonts w:ascii="Verdana" w:hAnsi="Verdana" w:cs="Calibri"/>
          <w:b/>
          <w:color w:val="FF0000"/>
          <w:sz w:val="18"/>
          <w:szCs w:val="18"/>
        </w:rPr>
        <w:t>120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 xml:space="preserve">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2E5552" w:rsidRPr="001172DA">
        <w:rPr>
          <w:rFonts w:ascii="Verdana" w:hAnsi="Verdana" w:cs="Calibri"/>
          <w:b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3D01883B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5541AC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5541AC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71B18" w14:textId="77777777" w:rsidR="00F428E4" w:rsidRDefault="00F428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1D93C" w14:textId="77777777" w:rsidR="00F428E4" w:rsidRDefault="00F428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76408" w14:textId="77777777" w:rsidR="00F428E4" w:rsidRDefault="00F428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0FA59544" w14:textId="20D29EAD" w:rsidR="00D55F80" w:rsidRPr="006B2C28" w:rsidRDefault="00F428E4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428E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POST/DYS/OLD/GZ/04265/2025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88570" w14:textId="77777777" w:rsidR="00F428E4" w:rsidRDefault="00F428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1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D5F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1771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0143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53DA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41C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32D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1C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2BFB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8E4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część 1.docx</dmsv2BaseFileName>
    <dmsv2BaseDisplayName xmlns="http://schemas.microsoft.com/sharepoint/v3">Załącznik nr 1.3 do SWZ część 1</dmsv2BaseDisplayName>
    <dmsv2SWPP2ObjectNumber xmlns="http://schemas.microsoft.com/sharepoint/v3">POST/DYS/OLD/GZ/04265/2025                        </dmsv2SWPP2ObjectNumber>
    <dmsv2SWPP2SumMD5 xmlns="http://schemas.microsoft.com/sharepoint/v3">5a8ceff5e58294ba16720e28c25b0e2f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700008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23869114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DPFVW34YURAE-834641568-17130</_dlc_DocId>
    <_dlc_DocIdUrl xmlns="a19cb1c7-c5c7-46d4-85ae-d83685407bba">
      <Url>https://swpp2.dms.gkpge.pl/sites/40/_layouts/15/DocIdRedir.aspx?ID=DPFVW34YURAE-834641568-17130</Url>
      <Description>DPFVW34YURAE-834641568-17130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844BFA3-504A-42B7-8418-76E6A55AD04B}"/>
</file>

<file path=customXml/itemProps3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1550</Words>
  <Characters>10883</Characters>
  <Application>Microsoft Office Word</Application>
  <DocSecurity>0</DocSecurity>
  <Lines>90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Bagińska Marzena [PGE Dystr. O.Łódź]</cp:lastModifiedBy>
  <cp:revision>3</cp:revision>
  <cp:lastPrinted>2011-10-20T15:55:00Z</cp:lastPrinted>
  <dcterms:created xsi:type="dcterms:W3CDTF">2025-11-26T09:02:00Z</dcterms:created>
  <dcterms:modified xsi:type="dcterms:W3CDTF">2025-11-26T09:03:00Z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71e9bf62-dbbb-459e-a5ac-b160d009bfdd</vt:lpwstr>
  </property>
</Properties>
</file>